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F1F6F15" w:rsidR="00307089" w:rsidRPr="000067FB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067FB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6BD0156" w14:textId="77777777" w:rsidR="00307089" w:rsidRPr="000067FB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0067FB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38"/>
        <w:gridCol w:w="1388"/>
        <w:gridCol w:w="1134"/>
        <w:gridCol w:w="2266"/>
        <w:gridCol w:w="1420"/>
      </w:tblGrid>
      <w:tr w:rsidR="006B0409" w:rsidRPr="000067FB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0067FB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0067FB" w14:paraId="687B7D33" w14:textId="77777777" w:rsidTr="00EA7F08">
        <w:trPr>
          <w:trHeight w:val="255"/>
        </w:trPr>
        <w:tc>
          <w:tcPr>
            <w:tcW w:w="4820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0067FB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14C519CD" w14:textId="2737C345" w:rsidR="003A026E" w:rsidRPr="000067FB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4A223F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0067FB" w14:paraId="053ED86C" w14:textId="77777777" w:rsidTr="00EA7F08">
        <w:trPr>
          <w:trHeight w:val="240"/>
        </w:trPr>
        <w:tc>
          <w:tcPr>
            <w:tcW w:w="4820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0067FB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622D7719" w14:textId="091EAF70" w:rsidR="003A026E" w:rsidRPr="000067FB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4347C9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1332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</w:t>
            </w:r>
            <w:r w:rsidR="004347C9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</w:t>
            </w: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6B0409" w:rsidRPr="000067FB" w14:paraId="64B5EE35" w14:textId="77777777" w:rsidTr="00EA7F08">
        <w:tc>
          <w:tcPr>
            <w:tcW w:w="4820" w:type="dxa"/>
            <w:gridSpan w:val="3"/>
          </w:tcPr>
          <w:p w14:paraId="647F026A" w14:textId="5B4CBD81" w:rsidR="00307089" w:rsidRPr="000067FB" w:rsidRDefault="00307089" w:rsidP="004A22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33DEB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</w:t>
            </w:r>
          </w:p>
        </w:tc>
        <w:tc>
          <w:tcPr>
            <w:tcW w:w="4820" w:type="dxa"/>
            <w:gridSpan w:val="3"/>
          </w:tcPr>
          <w:p w14:paraId="778C8421" w14:textId="0D69ECEA" w:rsidR="00307089" w:rsidRPr="000067FB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="00033DEB" w:rsidRPr="000067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TRZECI</w:t>
            </w:r>
          </w:p>
        </w:tc>
      </w:tr>
      <w:tr w:rsidR="008961A4" w:rsidRPr="000067FB" w14:paraId="7E9B7863" w14:textId="77777777" w:rsidTr="00EA7F08">
        <w:tc>
          <w:tcPr>
            <w:tcW w:w="9640" w:type="dxa"/>
            <w:gridSpan w:val="6"/>
          </w:tcPr>
          <w:p w14:paraId="328049C9" w14:textId="7A68EC14" w:rsidR="00307089" w:rsidRPr="000067FB" w:rsidRDefault="00307089" w:rsidP="00033DE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33DEB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PERIODYZACJA ŻYWIENIA W AKTYWNOŚCI FIZYCZNEJ</w:t>
            </w:r>
          </w:p>
        </w:tc>
      </w:tr>
      <w:tr w:rsidR="008961A4" w:rsidRPr="000067FB" w14:paraId="4AE598AA" w14:textId="77777777" w:rsidTr="00EA7F08">
        <w:tc>
          <w:tcPr>
            <w:tcW w:w="9640" w:type="dxa"/>
            <w:gridSpan w:val="6"/>
          </w:tcPr>
          <w:p w14:paraId="2D665C09" w14:textId="0FDA9CF0" w:rsidR="00307089" w:rsidRPr="000067FB" w:rsidRDefault="00307089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54CD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OBOWIĄZKOWY</w:t>
            </w:r>
          </w:p>
        </w:tc>
      </w:tr>
      <w:tr w:rsidR="008961A4" w:rsidRPr="000067FB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0067FB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50B0D7C0" w14:textId="049BB5F9" w:rsidR="003A026E" w:rsidRPr="000067FB" w:rsidRDefault="00FC5263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Celem przedmiotu jest poznanie </w:t>
            </w:r>
            <w:r w:rsidR="00B154CD" w:rsidRPr="000067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definicji periodyzacji oraz nabycie umiejętności planowania żywienia oraz suplementacji dostosowanych do mikro-, mezo- i makrocyklu treningowego.</w:t>
            </w:r>
          </w:p>
          <w:p w14:paraId="651E91F7" w14:textId="7A287D2F" w:rsidR="00D968ED" w:rsidRPr="000067FB" w:rsidRDefault="00D968ED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61A4" w:rsidRPr="000067FB" w14:paraId="5F0286E9" w14:textId="77777777" w:rsidTr="00EA7F08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0067FB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0067F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0067FB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0067F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0067F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0067F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E622997" w14:textId="3CC5E350" w:rsidR="00307089" w:rsidRPr="000067FB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zakresie wiedzy student zna i rozumie: </w:t>
            </w:r>
            <w:r w:rsidR="00FC5263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K_W01, K_W0</w:t>
            </w:r>
            <w:r w:rsidR="00B154CD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 K_W06</w:t>
            </w:r>
          </w:p>
          <w:p w14:paraId="26E25F79" w14:textId="2916106E" w:rsidR="00307089" w:rsidRPr="000067FB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</w:t>
            </w:r>
            <w:r w:rsidR="00FC5263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K_U01, K_U05</w:t>
            </w:r>
          </w:p>
          <w:p w14:paraId="212D3978" w14:textId="7D0913E1" w:rsidR="003A026E" w:rsidRPr="000067FB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</w:t>
            </w:r>
            <w:r w:rsidR="006206BC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FC5263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K_K0</w:t>
            </w:r>
            <w:r w:rsidR="00B154CD"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 K_K02</w:t>
            </w:r>
          </w:p>
        </w:tc>
      </w:tr>
      <w:tr w:rsidR="008961A4" w:rsidRPr="000067FB" w14:paraId="5FDAEE63" w14:textId="77777777" w:rsidTr="00033DEB">
        <w:tc>
          <w:tcPr>
            <w:tcW w:w="3432" w:type="dxa"/>
            <w:gridSpan w:val="2"/>
            <w:vAlign w:val="center"/>
          </w:tcPr>
          <w:p w14:paraId="754DD5D5" w14:textId="3666E0FA" w:rsidR="00D0408B" w:rsidRPr="000067FB" w:rsidRDefault="00D0408B" w:rsidP="00B02C7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388" w:type="dxa"/>
            <w:shd w:val="clear" w:color="auto" w:fill="D0CECE" w:themeFill="background2" w:themeFillShade="E6"/>
            <w:vAlign w:val="center"/>
          </w:tcPr>
          <w:p w14:paraId="6FE13091" w14:textId="7D2DAF81" w:rsidR="00D0408B" w:rsidRPr="000067FB" w:rsidRDefault="00B02C7B" w:rsidP="00B02C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400" w:type="dxa"/>
            <w:gridSpan w:val="2"/>
            <w:vAlign w:val="center"/>
          </w:tcPr>
          <w:p w14:paraId="7EFE7C12" w14:textId="632EE23C" w:rsidR="00D0408B" w:rsidRPr="000067FB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3C2AD92E" w:rsidR="00D0408B" w:rsidRPr="000067FB" w:rsidRDefault="00FC5263" w:rsidP="0017465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2,5</w:t>
            </w:r>
          </w:p>
        </w:tc>
      </w:tr>
      <w:tr w:rsidR="008961A4" w:rsidRPr="000067FB" w14:paraId="5101164E" w14:textId="77777777" w:rsidTr="00B571D3">
        <w:trPr>
          <w:trHeight w:val="705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Pr="000067FB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067F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</w:t>
            </w:r>
            <w:r w:rsidR="00B37538" w:rsidRPr="000067F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0067F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393F4082" w:rsidR="00B37538" w:rsidRPr="000067FB" w:rsidRDefault="00B571D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Pr="000067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egzamin</w:t>
            </w:r>
            <w:r w:rsidRPr="000067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zaliczenie na ocenę, </w:t>
            </w:r>
            <w:r w:rsidRPr="000067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</w:t>
            </w:r>
            <w:r w:rsidRPr="000067FB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961A4" w:rsidRPr="000067FB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0067FB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0067FB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0067FB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0067FB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0067FB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8961A4" w:rsidRPr="000067FB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D0408B" w:rsidRPr="000067FB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DEC1F39" w14:textId="0E777007" w:rsidR="00D0408B" w:rsidRPr="000067FB" w:rsidRDefault="00B154CD" w:rsidP="00FC52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Zaliczenie i egzamin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141018B9" w:rsidR="00D0408B" w:rsidRPr="000067FB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8961A4" w:rsidRPr="000067FB" w14:paraId="3BFDBAA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D0408B" w:rsidRPr="000067FB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5F2E32F" w14:textId="02F70C4D" w:rsidR="00D0408B" w:rsidRPr="000067FB" w:rsidRDefault="00B154CD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Zaliczenie i egzamin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48913DC9" w:rsidR="00D0408B" w:rsidRPr="000067FB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D0408B" w:rsidRPr="000067FB" w14:paraId="41760B72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D0408B" w:rsidRPr="000067FB" w:rsidRDefault="00D0408B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6F275287" w:rsidR="00D0408B" w:rsidRPr="000067FB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Obserwacja, dyskusja, praca w grupach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06FC13ED" w:rsidR="00D0408B" w:rsidRPr="000067FB" w:rsidRDefault="00FC5263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7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</w:tbl>
    <w:p w14:paraId="68A1F0E0" w14:textId="77777777" w:rsidR="00307089" w:rsidRPr="000067FB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0067FB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67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00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00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0067FB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0067FB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67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00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0067FB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67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00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0067FB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67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00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0067FB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67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00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0067FB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67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00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4636C0C" w14:textId="77777777" w:rsidR="00307089" w:rsidRPr="000067FB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67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0067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383E370E" w14:textId="77777777" w:rsidR="00307089" w:rsidRPr="000067FB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14:paraId="0EB4EB5A" w14:textId="54596571" w:rsidR="00307089" w:rsidRPr="000067FB" w:rsidRDefault="00C5444F" w:rsidP="00C5444F">
      <w:pPr>
        <w:rPr>
          <w:rFonts w:ascii="Times New Roman" w:hAnsi="Times New Roman" w:cs="Times New Roman"/>
          <w:color w:val="000000" w:themeColor="text1"/>
        </w:rPr>
      </w:pPr>
      <w:r w:rsidRPr="000067FB">
        <w:rPr>
          <w:rFonts w:ascii="Times New Roman" w:hAnsi="Times New Roman" w:cs="Times New Roman"/>
          <w:color w:val="000000" w:themeColor="text1"/>
        </w:rPr>
        <w:t xml:space="preserve"> </w:t>
      </w:r>
    </w:p>
    <w:p w14:paraId="452B48A7" w14:textId="7178FFDC" w:rsidR="005D2799" w:rsidRPr="000067FB" w:rsidRDefault="005D2799" w:rsidP="005D2799">
      <w:pPr>
        <w:rPr>
          <w:rFonts w:ascii="Times New Roman" w:hAnsi="Times New Roman" w:cs="Times New Roman"/>
          <w:i/>
          <w:iCs/>
          <w:color w:val="000000" w:themeColor="text1"/>
        </w:rPr>
      </w:pPr>
    </w:p>
    <w:sectPr w:rsidR="005D2799" w:rsidRPr="000067FB" w:rsidSect="00CA2967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AE0CF" w14:textId="77777777" w:rsidR="00087689" w:rsidRDefault="00087689" w:rsidP="00817AA3">
      <w:pPr>
        <w:spacing w:after="0" w:line="240" w:lineRule="auto"/>
      </w:pPr>
      <w:r>
        <w:separator/>
      </w:r>
    </w:p>
  </w:endnote>
  <w:endnote w:type="continuationSeparator" w:id="0">
    <w:p w14:paraId="46FB800F" w14:textId="77777777" w:rsidR="00087689" w:rsidRDefault="00087689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Content>
      <w:p w14:paraId="3611AC90" w14:textId="1B1131A6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C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B2443" w14:textId="77777777" w:rsidR="00087689" w:rsidRDefault="00087689" w:rsidP="00817AA3">
      <w:pPr>
        <w:spacing w:after="0" w:line="240" w:lineRule="auto"/>
      </w:pPr>
      <w:r>
        <w:separator/>
      </w:r>
    </w:p>
  </w:footnote>
  <w:footnote w:type="continuationSeparator" w:id="0">
    <w:p w14:paraId="2425E525" w14:textId="77777777" w:rsidR="00087689" w:rsidRDefault="00087689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FC3283"/>
    <w:multiLevelType w:val="hybridMultilevel"/>
    <w:tmpl w:val="79B44F92"/>
    <w:lvl w:ilvl="0" w:tplc="3BB6145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835584E"/>
    <w:multiLevelType w:val="hybridMultilevel"/>
    <w:tmpl w:val="BB145ED2"/>
    <w:lvl w:ilvl="0" w:tplc="F60005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9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1717005071">
    <w:abstractNumId w:val="16"/>
  </w:num>
  <w:num w:numId="2" w16cid:durableId="107164238">
    <w:abstractNumId w:val="50"/>
  </w:num>
  <w:num w:numId="3" w16cid:durableId="215513164">
    <w:abstractNumId w:val="44"/>
  </w:num>
  <w:num w:numId="4" w16cid:durableId="1742436557">
    <w:abstractNumId w:val="27"/>
  </w:num>
  <w:num w:numId="5" w16cid:durableId="1107509755">
    <w:abstractNumId w:val="12"/>
  </w:num>
  <w:num w:numId="6" w16cid:durableId="1629971142">
    <w:abstractNumId w:val="21"/>
  </w:num>
  <w:num w:numId="7" w16cid:durableId="2084447295">
    <w:abstractNumId w:val="4"/>
  </w:num>
  <w:num w:numId="8" w16cid:durableId="1844052083">
    <w:abstractNumId w:val="32"/>
  </w:num>
  <w:num w:numId="9" w16cid:durableId="463894251">
    <w:abstractNumId w:val="38"/>
  </w:num>
  <w:num w:numId="10" w16cid:durableId="1740248355">
    <w:abstractNumId w:val="47"/>
  </w:num>
  <w:num w:numId="11" w16cid:durableId="1653756686">
    <w:abstractNumId w:val="8"/>
  </w:num>
  <w:num w:numId="12" w16cid:durableId="1279606619">
    <w:abstractNumId w:val="13"/>
  </w:num>
  <w:num w:numId="13" w16cid:durableId="1232808769">
    <w:abstractNumId w:val="35"/>
  </w:num>
  <w:num w:numId="14" w16cid:durableId="649486478">
    <w:abstractNumId w:val="23"/>
  </w:num>
  <w:num w:numId="15" w16cid:durableId="1258751045">
    <w:abstractNumId w:val="30"/>
  </w:num>
  <w:num w:numId="16" w16cid:durableId="237985793">
    <w:abstractNumId w:val="46"/>
  </w:num>
  <w:num w:numId="17" w16cid:durableId="1039671875">
    <w:abstractNumId w:val="11"/>
  </w:num>
  <w:num w:numId="18" w16cid:durableId="428353482">
    <w:abstractNumId w:val="26"/>
  </w:num>
  <w:num w:numId="19" w16cid:durableId="394008472">
    <w:abstractNumId w:val="37"/>
  </w:num>
  <w:num w:numId="20" w16cid:durableId="1975527527">
    <w:abstractNumId w:val="52"/>
  </w:num>
  <w:num w:numId="21" w16cid:durableId="850685175">
    <w:abstractNumId w:val="25"/>
  </w:num>
  <w:num w:numId="22" w16cid:durableId="575897072">
    <w:abstractNumId w:val="33"/>
  </w:num>
  <w:num w:numId="23" w16cid:durableId="395591846">
    <w:abstractNumId w:val="29"/>
  </w:num>
  <w:num w:numId="24" w16cid:durableId="1489243601">
    <w:abstractNumId w:val="22"/>
  </w:num>
  <w:num w:numId="25" w16cid:durableId="1493911162">
    <w:abstractNumId w:val="10"/>
  </w:num>
  <w:num w:numId="26" w16cid:durableId="1525752089">
    <w:abstractNumId w:val="31"/>
  </w:num>
  <w:num w:numId="27" w16cid:durableId="1932735956">
    <w:abstractNumId w:val="28"/>
  </w:num>
  <w:num w:numId="28" w16cid:durableId="1287934724">
    <w:abstractNumId w:val="9"/>
  </w:num>
  <w:num w:numId="29" w16cid:durableId="341669110">
    <w:abstractNumId w:val="49"/>
  </w:num>
  <w:num w:numId="30" w16cid:durableId="1251811782">
    <w:abstractNumId w:val="51"/>
  </w:num>
  <w:num w:numId="31" w16cid:durableId="1090615021">
    <w:abstractNumId w:val="39"/>
  </w:num>
  <w:num w:numId="32" w16cid:durableId="1963077393">
    <w:abstractNumId w:val="14"/>
  </w:num>
  <w:num w:numId="33" w16cid:durableId="1720208459">
    <w:abstractNumId w:val="40"/>
  </w:num>
  <w:num w:numId="34" w16cid:durableId="313264229">
    <w:abstractNumId w:val="43"/>
  </w:num>
  <w:num w:numId="35" w16cid:durableId="1416321429">
    <w:abstractNumId w:val="19"/>
  </w:num>
  <w:num w:numId="36" w16cid:durableId="415638932">
    <w:abstractNumId w:val="18"/>
  </w:num>
  <w:num w:numId="37" w16cid:durableId="1614088737">
    <w:abstractNumId w:val="34"/>
  </w:num>
  <w:num w:numId="38" w16cid:durableId="324866450">
    <w:abstractNumId w:val="36"/>
  </w:num>
  <w:num w:numId="39" w16cid:durableId="283972304">
    <w:abstractNumId w:val="42"/>
  </w:num>
  <w:num w:numId="40" w16cid:durableId="1099983291">
    <w:abstractNumId w:val="24"/>
  </w:num>
  <w:num w:numId="41" w16cid:durableId="587076770">
    <w:abstractNumId w:val="20"/>
  </w:num>
  <w:num w:numId="42" w16cid:durableId="425080067">
    <w:abstractNumId w:val="17"/>
  </w:num>
  <w:num w:numId="43" w16cid:durableId="235869582">
    <w:abstractNumId w:val="15"/>
  </w:num>
  <w:num w:numId="44" w16cid:durableId="366955720">
    <w:abstractNumId w:val="45"/>
  </w:num>
  <w:num w:numId="45" w16cid:durableId="590314387">
    <w:abstractNumId w:val="48"/>
  </w:num>
  <w:num w:numId="46" w16cid:durableId="1354763924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067FB"/>
    <w:rsid w:val="000100B2"/>
    <w:rsid w:val="000248C9"/>
    <w:rsid w:val="0003110E"/>
    <w:rsid w:val="0003164E"/>
    <w:rsid w:val="00033DEB"/>
    <w:rsid w:val="00034D4A"/>
    <w:rsid w:val="00040D54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87689"/>
    <w:rsid w:val="00090CB7"/>
    <w:rsid w:val="000926E8"/>
    <w:rsid w:val="0009339E"/>
    <w:rsid w:val="00093D4E"/>
    <w:rsid w:val="00095C87"/>
    <w:rsid w:val="000A64AB"/>
    <w:rsid w:val="000B1172"/>
    <w:rsid w:val="000B2F75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860"/>
    <w:rsid w:val="00146BC2"/>
    <w:rsid w:val="0015252B"/>
    <w:rsid w:val="00155655"/>
    <w:rsid w:val="00163084"/>
    <w:rsid w:val="00164A5D"/>
    <w:rsid w:val="00165670"/>
    <w:rsid w:val="00170381"/>
    <w:rsid w:val="00171A43"/>
    <w:rsid w:val="00174656"/>
    <w:rsid w:val="001935ED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22AC"/>
    <w:rsid w:val="00265585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C35B1"/>
    <w:rsid w:val="002D223C"/>
    <w:rsid w:val="002D726E"/>
    <w:rsid w:val="002E1174"/>
    <w:rsid w:val="002E295F"/>
    <w:rsid w:val="002F03CF"/>
    <w:rsid w:val="002F5684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242B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47C9"/>
    <w:rsid w:val="0043572B"/>
    <w:rsid w:val="004429B5"/>
    <w:rsid w:val="00444546"/>
    <w:rsid w:val="00447ED5"/>
    <w:rsid w:val="00451D38"/>
    <w:rsid w:val="004520E8"/>
    <w:rsid w:val="00456A25"/>
    <w:rsid w:val="00456D90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10F"/>
    <w:rsid w:val="0049453D"/>
    <w:rsid w:val="004A0EF9"/>
    <w:rsid w:val="004A223F"/>
    <w:rsid w:val="004A4AD0"/>
    <w:rsid w:val="004B642A"/>
    <w:rsid w:val="004C0288"/>
    <w:rsid w:val="004C10CA"/>
    <w:rsid w:val="004C119C"/>
    <w:rsid w:val="004C1B32"/>
    <w:rsid w:val="004C6E1D"/>
    <w:rsid w:val="004C78EC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D586E"/>
    <w:rsid w:val="005E0560"/>
    <w:rsid w:val="005E0C6A"/>
    <w:rsid w:val="005E1AF8"/>
    <w:rsid w:val="005E3F1F"/>
    <w:rsid w:val="005F1F19"/>
    <w:rsid w:val="005F7EA9"/>
    <w:rsid w:val="006008F4"/>
    <w:rsid w:val="00601AF6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377FA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147F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17E8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638EA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5AD"/>
    <w:rsid w:val="00955E98"/>
    <w:rsid w:val="00956FC4"/>
    <w:rsid w:val="00962F06"/>
    <w:rsid w:val="00965A10"/>
    <w:rsid w:val="009738FA"/>
    <w:rsid w:val="00974AAA"/>
    <w:rsid w:val="009759C5"/>
    <w:rsid w:val="00976CE6"/>
    <w:rsid w:val="00977B5E"/>
    <w:rsid w:val="00980F70"/>
    <w:rsid w:val="009826B8"/>
    <w:rsid w:val="00982A23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3626"/>
    <w:rsid w:val="00A54871"/>
    <w:rsid w:val="00A57034"/>
    <w:rsid w:val="00A76419"/>
    <w:rsid w:val="00A81332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02C7B"/>
    <w:rsid w:val="00B031BC"/>
    <w:rsid w:val="00B10202"/>
    <w:rsid w:val="00B104F5"/>
    <w:rsid w:val="00B11B04"/>
    <w:rsid w:val="00B146D0"/>
    <w:rsid w:val="00B154CD"/>
    <w:rsid w:val="00B20E9C"/>
    <w:rsid w:val="00B336C3"/>
    <w:rsid w:val="00B34587"/>
    <w:rsid w:val="00B37538"/>
    <w:rsid w:val="00B43D46"/>
    <w:rsid w:val="00B473ED"/>
    <w:rsid w:val="00B50B5F"/>
    <w:rsid w:val="00B52478"/>
    <w:rsid w:val="00B5282D"/>
    <w:rsid w:val="00B5318B"/>
    <w:rsid w:val="00B571D3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71B1"/>
    <w:rsid w:val="00BC2AD4"/>
    <w:rsid w:val="00BC6C40"/>
    <w:rsid w:val="00BD0535"/>
    <w:rsid w:val="00BD2994"/>
    <w:rsid w:val="00BF1A57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444F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17A26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5263"/>
    <w:rsid w:val="00FC74B9"/>
    <w:rsid w:val="00FD0CA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F7F4805D-BD65-4861-9E3A-F6EDFE867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1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0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8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7DDE5-9505-497D-A340-76CE7B00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Olga Matysiak</cp:lastModifiedBy>
  <cp:revision>16</cp:revision>
  <cp:lastPrinted>2022-01-17T20:16:00Z</cp:lastPrinted>
  <dcterms:created xsi:type="dcterms:W3CDTF">2022-09-05T15:46:00Z</dcterms:created>
  <dcterms:modified xsi:type="dcterms:W3CDTF">2023-03-09T00:09:00Z</dcterms:modified>
</cp:coreProperties>
</file>